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305951" w14:textId="77777777" w:rsidR="00D8732E" w:rsidRPr="00D8732E" w:rsidRDefault="00D8732E">
      <w:pPr>
        <w:pStyle w:val="Nadpis1"/>
        <w:tabs>
          <w:tab w:val="left" w:pos="0"/>
        </w:tabs>
        <w:rPr>
          <w:sz w:val="16"/>
          <w:szCs w:val="16"/>
        </w:rPr>
      </w:pPr>
    </w:p>
    <w:p w14:paraId="5137D726" w14:textId="2B74BAD5" w:rsidR="00863F2B" w:rsidRDefault="00D8732E">
      <w:pPr>
        <w:pStyle w:val="Nadpis1"/>
        <w:tabs>
          <w:tab w:val="left" w:pos="0"/>
        </w:tabs>
      </w:pPr>
      <w:r>
        <w:t>SEZNAM PŘÍLOH</w:t>
      </w:r>
    </w:p>
    <w:p w14:paraId="22EE4483" w14:textId="03C409B4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D8732E">
        <w:rPr>
          <w:rFonts w:ascii="Arial" w:hAnsi="Arial" w:cs="Arial"/>
          <w:sz w:val="24"/>
          <w:szCs w:val="24"/>
        </w:rPr>
        <w:t>A - PRŮVODNÍ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LIST </w:t>
      </w:r>
    </w:p>
    <w:p w14:paraId="433F5CDB" w14:textId="79882789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D8732E">
        <w:rPr>
          <w:rFonts w:ascii="Arial" w:hAnsi="Arial" w:cs="Arial"/>
          <w:sz w:val="24"/>
          <w:szCs w:val="24"/>
        </w:rPr>
        <w:t>B - SOUHRNNÁ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TECHNICKÁ ZPRÁVA</w:t>
      </w:r>
    </w:p>
    <w:p w14:paraId="7AF6425F" w14:textId="77777777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</w:p>
    <w:p w14:paraId="17145BB6" w14:textId="79A148C7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>C.1 - SITUAČNÍ VÝKRES ŠIRŠÍCH VZTAHŮ</w:t>
      </w:r>
    </w:p>
    <w:p w14:paraId="1EA3ABE3" w14:textId="7ED73995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>C.2.1 - KATASTRÁLNÍ SITUAČNÍ VÝKRES-DÍL I</w:t>
      </w:r>
    </w:p>
    <w:p w14:paraId="35DCF1A1" w14:textId="66DF42C3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>C.2.2 - KATASTRÁLNÍ SITUAČNÍ VÝKRES-DÍL II</w:t>
      </w:r>
    </w:p>
    <w:p w14:paraId="11118A83" w14:textId="4F775D56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>C.3.1 - KOORDINAČNÍ SITUAČNÍ VÝKRES-DÍL I</w:t>
      </w:r>
    </w:p>
    <w:p w14:paraId="2DBBBB16" w14:textId="3BFAAEFE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>C.3.2 - KOORDINAČNÍ SITUAČNÍ VÝKRES-DÍL II</w:t>
      </w:r>
    </w:p>
    <w:p w14:paraId="08C57C81" w14:textId="7CAB5E7C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>C.3.3 - KOORDINAČNÍ SITUAČNÍ VÝKRES-DÍL III</w:t>
      </w:r>
    </w:p>
    <w:p w14:paraId="2CEE4B74" w14:textId="127EC86B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 xml:space="preserve">C.4 - KÁCENÍ STROMOVÝCH POROSTŮ </w:t>
      </w:r>
      <w:r>
        <w:rPr>
          <w:rFonts w:ascii="Arial" w:hAnsi="Arial" w:cs="Arial"/>
          <w:sz w:val="24"/>
          <w:szCs w:val="24"/>
        </w:rPr>
        <w:t>–</w:t>
      </w:r>
      <w:r w:rsidRPr="00D8732E">
        <w:rPr>
          <w:rFonts w:ascii="Arial" w:hAnsi="Arial" w:cs="Arial"/>
          <w:sz w:val="24"/>
          <w:szCs w:val="24"/>
        </w:rPr>
        <w:t xml:space="preserve"> SITUACE</w:t>
      </w:r>
    </w:p>
    <w:p w14:paraId="083FFA2D" w14:textId="34DBA427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>C.5 - SITUACE POV</w:t>
      </w:r>
    </w:p>
    <w:p w14:paraId="071DD43D" w14:textId="77777777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</w:p>
    <w:p w14:paraId="79551DB8" w14:textId="67A81CA3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>D.1.1.1 - TECHNICKÁ ZPRÁVA</w:t>
      </w:r>
    </w:p>
    <w:p w14:paraId="37987CC4" w14:textId="77777777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</w:p>
    <w:p w14:paraId="7D11FDCD" w14:textId="3E317854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>D.1.1.3.1 - PODÉLNÝ PROFIL</w:t>
      </w:r>
    </w:p>
    <w:p w14:paraId="1925C23D" w14:textId="32E5C4FC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D8732E">
        <w:rPr>
          <w:rFonts w:ascii="Arial" w:hAnsi="Arial" w:cs="Arial"/>
          <w:sz w:val="24"/>
          <w:szCs w:val="24"/>
        </w:rPr>
        <w:t>D.1.1.3.2  -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8732E">
        <w:rPr>
          <w:rFonts w:ascii="Arial" w:hAnsi="Arial" w:cs="Arial"/>
          <w:sz w:val="24"/>
          <w:szCs w:val="24"/>
        </w:rPr>
        <w:t>SO01 - PRACOVNÍ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PŘÍČNÉ ŘEZY </w:t>
      </w:r>
      <w:proofErr w:type="gramStart"/>
      <w:r w:rsidRPr="00D8732E">
        <w:rPr>
          <w:rFonts w:ascii="Arial" w:hAnsi="Arial" w:cs="Arial"/>
          <w:sz w:val="24"/>
          <w:szCs w:val="24"/>
        </w:rPr>
        <w:t>PP1 - PP31</w:t>
      </w:r>
      <w:proofErr w:type="gramEnd"/>
    </w:p>
    <w:p w14:paraId="50751C57" w14:textId="779DCF3D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D8732E">
        <w:rPr>
          <w:rFonts w:ascii="Arial" w:hAnsi="Arial" w:cs="Arial"/>
          <w:sz w:val="24"/>
          <w:szCs w:val="24"/>
        </w:rPr>
        <w:t>D.1.1.3.3  -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8732E">
        <w:rPr>
          <w:rFonts w:ascii="Arial" w:hAnsi="Arial" w:cs="Arial"/>
          <w:sz w:val="24"/>
          <w:szCs w:val="24"/>
        </w:rPr>
        <w:t>SO01 - PRACOVNÍ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PŘÍČNÉ ŘEZY </w:t>
      </w:r>
      <w:proofErr w:type="gramStart"/>
      <w:r w:rsidRPr="00D8732E">
        <w:rPr>
          <w:rFonts w:ascii="Arial" w:hAnsi="Arial" w:cs="Arial"/>
          <w:sz w:val="24"/>
          <w:szCs w:val="24"/>
        </w:rPr>
        <w:t>PP31 - PP56</w:t>
      </w:r>
      <w:proofErr w:type="gramEnd"/>
    </w:p>
    <w:p w14:paraId="16867B93" w14:textId="260EDE29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D8732E">
        <w:rPr>
          <w:rFonts w:ascii="Arial" w:hAnsi="Arial" w:cs="Arial"/>
          <w:sz w:val="24"/>
          <w:szCs w:val="24"/>
        </w:rPr>
        <w:t>D.1.1.3.4  -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8732E">
        <w:rPr>
          <w:rFonts w:ascii="Arial" w:hAnsi="Arial" w:cs="Arial"/>
          <w:sz w:val="24"/>
          <w:szCs w:val="24"/>
        </w:rPr>
        <w:t>SO01 - VZOROVÝ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PŘÍČNÝ ŘEZ</w:t>
      </w:r>
    </w:p>
    <w:p w14:paraId="3D3F1589" w14:textId="20D815B6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 xml:space="preserve">D.1.1.3.5 - </w:t>
      </w:r>
      <w:proofErr w:type="gramStart"/>
      <w:r w:rsidRPr="00D8732E">
        <w:rPr>
          <w:rFonts w:ascii="Arial" w:hAnsi="Arial" w:cs="Arial"/>
          <w:sz w:val="24"/>
          <w:szCs w:val="24"/>
        </w:rPr>
        <w:t>SO02 - VZOROVÉ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PŘÍČNÉ ŘEZY</w:t>
      </w:r>
    </w:p>
    <w:p w14:paraId="65C27421" w14:textId="0C6EBDBD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D8732E">
        <w:rPr>
          <w:rFonts w:ascii="Arial" w:hAnsi="Arial" w:cs="Arial"/>
          <w:sz w:val="24"/>
          <w:szCs w:val="24"/>
        </w:rPr>
        <w:t>D.1.1.3.6  -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8732E">
        <w:rPr>
          <w:rFonts w:ascii="Arial" w:hAnsi="Arial" w:cs="Arial"/>
          <w:sz w:val="24"/>
          <w:szCs w:val="24"/>
        </w:rPr>
        <w:t>SO03 - PRACOVNÍ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PŘÍČNÉ ŘEZY</w:t>
      </w:r>
    </w:p>
    <w:p w14:paraId="17F6BC47" w14:textId="2409A4A5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D8732E">
        <w:rPr>
          <w:rFonts w:ascii="Arial" w:hAnsi="Arial" w:cs="Arial"/>
          <w:sz w:val="24"/>
          <w:szCs w:val="24"/>
        </w:rPr>
        <w:t>D.1.1.3.7  -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8732E">
        <w:rPr>
          <w:rFonts w:ascii="Arial" w:hAnsi="Arial" w:cs="Arial"/>
          <w:sz w:val="24"/>
          <w:szCs w:val="24"/>
        </w:rPr>
        <w:t>SO03 - BOURACÍ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PRÁCE, STAVEBNÍ VÝKRESY</w:t>
      </w:r>
    </w:p>
    <w:p w14:paraId="4D24450D" w14:textId="60FDD1D1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>D.1.1.3.</w:t>
      </w:r>
      <w:proofErr w:type="gramStart"/>
      <w:r w:rsidRPr="00D8732E">
        <w:rPr>
          <w:rFonts w:ascii="Arial" w:hAnsi="Arial" w:cs="Arial"/>
          <w:sz w:val="24"/>
          <w:szCs w:val="24"/>
        </w:rPr>
        <w:t>8  -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8732E">
        <w:rPr>
          <w:rFonts w:ascii="Arial" w:hAnsi="Arial" w:cs="Arial"/>
          <w:sz w:val="24"/>
          <w:szCs w:val="24"/>
        </w:rPr>
        <w:t>SO02 - OPRAVA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LB OPEVNĚNÍ V ř.km 13,011-13,039 - VÝKRES VÝZTUŽE</w:t>
      </w:r>
    </w:p>
    <w:p w14:paraId="06FC3187" w14:textId="22DE74A5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>D.1.1.3.</w:t>
      </w:r>
      <w:proofErr w:type="gramStart"/>
      <w:r w:rsidRPr="00D8732E">
        <w:rPr>
          <w:rFonts w:ascii="Arial" w:hAnsi="Arial" w:cs="Arial"/>
          <w:sz w:val="24"/>
          <w:szCs w:val="24"/>
        </w:rPr>
        <w:t>9  -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8732E">
        <w:rPr>
          <w:rFonts w:ascii="Arial" w:hAnsi="Arial" w:cs="Arial"/>
          <w:sz w:val="24"/>
          <w:szCs w:val="24"/>
        </w:rPr>
        <w:t>SO02 - OPRAVA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LB OPEVNĚNÍ V ř.km 13,408-13,454 - VÝKRES VÝZTUŽE</w:t>
      </w:r>
    </w:p>
    <w:p w14:paraId="3288F57F" w14:textId="460FA7DB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r w:rsidRPr="00D8732E">
        <w:rPr>
          <w:rFonts w:ascii="Arial" w:hAnsi="Arial" w:cs="Arial"/>
          <w:sz w:val="24"/>
          <w:szCs w:val="24"/>
        </w:rPr>
        <w:t>D.1.1.3.</w:t>
      </w:r>
      <w:proofErr w:type="gramStart"/>
      <w:r w:rsidRPr="00D8732E">
        <w:rPr>
          <w:rFonts w:ascii="Arial" w:hAnsi="Arial" w:cs="Arial"/>
          <w:sz w:val="24"/>
          <w:szCs w:val="24"/>
        </w:rPr>
        <w:t>10  -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8732E">
        <w:rPr>
          <w:rFonts w:ascii="Arial" w:hAnsi="Arial" w:cs="Arial"/>
          <w:sz w:val="24"/>
          <w:szCs w:val="24"/>
        </w:rPr>
        <w:t>SO02 - OPRAVA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LB OPEVNĚNÍ V ř.km 13,8882-13,8982 - VÝKRES VÝZTUŽE</w:t>
      </w:r>
    </w:p>
    <w:p w14:paraId="6A62A778" w14:textId="49D4F9E8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D8732E">
        <w:rPr>
          <w:rFonts w:ascii="Arial" w:hAnsi="Arial" w:cs="Arial"/>
          <w:sz w:val="24"/>
          <w:szCs w:val="24"/>
        </w:rPr>
        <w:t>D.1.1.3.11  -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8732E">
        <w:rPr>
          <w:rFonts w:ascii="Arial" w:hAnsi="Arial" w:cs="Arial"/>
          <w:sz w:val="24"/>
          <w:szCs w:val="24"/>
        </w:rPr>
        <w:t>SO03 - VÝKRES</w:t>
      </w:r>
      <w:proofErr w:type="gramEnd"/>
      <w:r w:rsidRPr="00D8732E">
        <w:rPr>
          <w:rFonts w:ascii="Arial" w:hAnsi="Arial" w:cs="Arial"/>
          <w:sz w:val="24"/>
          <w:szCs w:val="24"/>
        </w:rPr>
        <w:t xml:space="preserve"> VÝZTUŽE</w:t>
      </w:r>
    </w:p>
    <w:p w14:paraId="65715EE0" w14:textId="77777777" w:rsidR="00D8732E" w:rsidRDefault="00D8732E" w:rsidP="00D8732E">
      <w:pPr>
        <w:spacing w:line="360" w:lineRule="auto"/>
        <w:rPr>
          <w:rFonts w:ascii="Arial" w:hAnsi="Arial" w:cs="Arial"/>
          <w:sz w:val="24"/>
          <w:szCs w:val="24"/>
        </w:rPr>
      </w:pPr>
    </w:p>
    <w:p w14:paraId="5FE5D144" w14:textId="77777777" w:rsidR="00D8732E" w:rsidRDefault="00D8732E" w:rsidP="00D8732E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SOUPIS STAVEBNÍCH PRACÍ, DODÁVEK A SLUŽEB</w:t>
      </w:r>
    </w:p>
    <w:p w14:paraId="02830D6D" w14:textId="2245518A" w:rsidR="00D8732E" w:rsidRPr="00D8732E" w:rsidRDefault="00D8732E" w:rsidP="00D8732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POLOŽKOVÝ ROZPOČET STAVBY (pouze pro výtisk I)</w:t>
      </w:r>
    </w:p>
    <w:sectPr w:rsidR="00D8732E" w:rsidRPr="00D8732E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147F7" w14:textId="77777777" w:rsidR="008775A4" w:rsidRDefault="008775A4">
      <w:r>
        <w:separator/>
      </w:r>
    </w:p>
  </w:endnote>
  <w:endnote w:type="continuationSeparator" w:id="0">
    <w:p w14:paraId="56BE9CF3" w14:textId="77777777" w:rsidR="008775A4" w:rsidRDefault="0087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2918D" w14:textId="77777777" w:rsidR="008775A4" w:rsidRDefault="008775A4">
      <w:r>
        <w:separator/>
      </w:r>
    </w:p>
  </w:footnote>
  <w:footnote w:type="continuationSeparator" w:id="0">
    <w:p w14:paraId="1493BCE7" w14:textId="77777777" w:rsidR="008775A4" w:rsidRDefault="00877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159AEEDD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2C5965">
      <w:rPr>
        <w:i/>
      </w:rPr>
      <w:t>provádění stavby</w:t>
    </w:r>
    <w:r w:rsidR="002D699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2C5965">
      <w:rPr>
        <w:i/>
      </w:rPr>
      <w:t xml:space="preserve">        květen 2025</w:t>
    </w:r>
  </w:p>
  <w:p w14:paraId="5863EF22" w14:textId="228E7BDC" w:rsidR="00863F2B" w:rsidRPr="005E2FF3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794144">
      <w:rPr>
        <w:rFonts w:ascii="Arial" w:hAnsi="Arial" w:cs="Arial"/>
      </w:rPr>
      <w:t xml:space="preserve">Nivnička, Úprava Nivničky, ř.km. </w:t>
    </w:r>
    <w:r w:rsidR="000557E4">
      <w:rPr>
        <w:rFonts w:ascii="Arial" w:hAnsi="Arial" w:cs="Arial"/>
      </w:rPr>
      <w:t>12,650-14,100</w:t>
    </w:r>
    <w:r w:rsidR="00794144">
      <w:rPr>
        <w:rFonts w:ascii="Arial" w:hAnsi="Arial" w:cs="Arial"/>
      </w:rPr>
      <w:t xml:space="preserve">, oprava </w:t>
    </w:r>
    <w:r w:rsidR="000557E4">
      <w:rPr>
        <w:rFonts w:ascii="Arial" w:hAnsi="Arial" w:cs="Arial"/>
      </w:rPr>
      <w:t>stupně a opevnění, odstranění nánosů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37576"/>
    <w:rsid w:val="00037815"/>
    <w:rsid w:val="000557E4"/>
    <w:rsid w:val="00060386"/>
    <w:rsid w:val="00060DB0"/>
    <w:rsid w:val="000A387A"/>
    <w:rsid w:val="000B02F8"/>
    <w:rsid w:val="000B1A80"/>
    <w:rsid w:val="000B737F"/>
    <w:rsid w:val="000D30A3"/>
    <w:rsid w:val="000D45A7"/>
    <w:rsid w:val="000E3362"/>
    <w:rsid w:val="000E3E5A"/>
    <w:rsid w:val="000E3F1A"/>
    <w:rsid w:val="000F1EE4"/>
    <w:rsid w:val="000F4CD7"/>
    <w:rsid w:val="00113858"/>
    <w:rsid w:val="001269D0"/>
    <w:rsid w:val="0014363A"/>
    <w:rsid w:val="00165F5A"/>
    <w:rsid w:val="001667B5"/>
    <w:rsid w:val="001728DF"/>
    <w:rsid w:val="001B148A"/>
    <w:rsid w:val="001C72D7"/>
    <w:rsid w:val="001C7837"/>
    <w:rsid w:val="001E6C8E"/>
    <w:rsid w:val="001F2184"/>
    <w:rsid w:val="00215DDD"/>
    <w:rsid w:val="002207AB"/>
    <w:rsid w:val="002270BE"/>
    <w:rsid w:val="00255DD4"/>
    <w:rsid w:val="002756FF"/>
    <w:rsid w:val="002800BC"/>
    <w:rsid w:val="00281EF3"/>
    <w:rsid w:val="0028296D"/>
    <w:rsid w:val="00293850"/>
    <w:rsid w:val="002A6718"/>
    <w:rsid w:val="002B2063"/>
    <w:rsid w:val="002B245D"/>
    <w:rsid w:val="002B355F"/>
    <w:rsid w:val="002C160F"/>
    <w:rsid w:val="002C5965"/>
    <w:rsid w:val="002D0ACA"/>
    <w:rsid w:val="002D28E7"/>
    <w:rsid w:val="002D6994"/>
    <w:rsid w:val="002E04A5"/>
    <w:rsid w:val="002E5CDB"/>
    <w:rsid w:val="002F797D"/>
    <w:rsid w:val="00307FEC"/>
    <w:rsid w:val="00323035"/>
    <w:rsid w:val="00323BA9"/>
    <w:rsid w:val="003421ED"/>
    <w:rsid w:val="0036533A"/>
    <w:rsid w:val="00366AC0"/>
    <w:rsid w:val="0038232C"/>
    <w:rsid w:val="00392609"/>
    <w:rsid w:val="00393383"/>
    <w:rsid w:val="003936F9"/>
    <w:rsid w:val="003A2D27"/>
    <w:rsid w:val="003E4C14"/>
    <w:rsid w:val="003F0736"/>
    <w:rsid w:val="00404713"/>
    <w:rsid w:val="00404F6B"/>
    <w:rsid w:val="00413108"/>
    <w:rsid w:val="00417117"/>
    <w:rsid w:val="0042354C"/>
    <w:rsid w:val="004242F8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C0CB4"/>
    <w:rsid w:val="004C1222"/>
    <w:rsid w:val="004D6A62"/>
    <w:rsid w:val="004E126C"/>
    <w:rsid w:val="004E4116"/>
    <w:rsid w:val="004F13D9"/>
    <w:rsid w:val="004F7A98"/>
    <w:rsid w:val="00512EDE"/>
    <w:rsid w:val="00514859"/>
    <w:rsid w:val="00527521"/>
    <w:rsid w:val="0053335D"/>
    <w:rsid w:val="00537DC3"/>
    <w:rsid w:val="0054293D"/>
    <w:rsid w:val="00544C58"/>
    <w:rsid w:val="005527F3"/>
    <w:rsid w:val="0059413E"/>
    <w:rsid w:val="005A4E68"/>
    <w:rsid w:val="005A5F93"/>
    <w:rsid w:val="005B20E0"/>
    <w:rsid w:val="005B39CB"/>
    <w:rsid w:val="005B40DB"/>
    <w:rsid w:val="005C0EF5"/>
    <w:rsid w:val="005E2FF3"/>
    <w:rsid w:val="005E47C4"/>
    <w:rsid w:val="005E61D1"/>
    <w:rsid w:val="005F55AF"/>
    <w:rsid w:val="00610391"/>
    <w:rsid w:val="006236F3"/>
    <w:rsid w:val="00630145"/>
    <w:rsid w:val="006316F6"/>
    <w:rsid w:val="00631E28"/>
    <w:rsid w:val="00637531"/>
    <w:rsid w:val="0063758B"/>
    <w:rsid w:val="00641E08"/>
    <w:rsid w:val="006424AA"/>
    <w:rsid w:val="00652BE8"/>
    <w:rsid w:val="006569E7"/>
    <w:rsid w:val="00673933"/>
    <w:rsid w:val="00681259"/>
    <w:rsid w:val="006A1C29"/>
    <w:rsid w:val="006B4396"/>
    <w:rsid w:val="006D4DB8"/>
    <w:rsid w:val="006F10AE"/>
    <w:rsid w:val="006F2388"/>
    <w:rsid w:val="006F3E7D"/>
    <w:rsid w:val="00714B36"/>
    <w:rsid w:val="0072097A"/>
    <w:rsid w:val="00722725"/>
    <w:rsid w:val="007247B4"/>
    <w:rsid w:val="00731179"/>
    <w:rsid w:val="007328DE"/>
    <w:rsid w:val="00735490"/>
    <w:rsid w:val="00752CC2"/>
    <w:rsid w:val="00762F69"/>
    <w:rsid w:val="00767455"/>
    <w:rsid w:val="00772D5D"/>
    <w:rsid w:val="007828BF"/>
    <w:rsid w:val="0079109E"/>
    <w:rsid w:val="00794144"/>
    <w:rsid w:val="00795AD5"/>
    <w:rsid w:val="007A3910"/>
    <w:rsid w:val="007A4E03"/>
    <w:rsid w:val="007B33FF"/>
    <w:rsid w:val="007B6E76"/>
    <w:rsid w:val="007D6BDD"/>
    <w:rsid w:val="007F01BF"/>
    <w:rsid w:val="00817FF4"/>
    <w:rsid w:val="008327AC"/>
    <w:rsid w:val="00841D24"/>
    <w:rsid w:val="00841F95"/>
    <w:rsid w:val="00863F2B"/>
    <w:rsid w:val="008775A4"/>
    <w:rsid w:val="008B1296"/>
    <w:rsid w:val="008B5149"/>
    <w:rsid w:val="008B74B6"/>
    <w:rsid w:val="008D176D"/>
    <w:rsid w:val="008F26A9"/>
    <w:rsid w:val="00904C99"/>
    <w:rsid w:val="00904D70"/>
    <w:rsid w:val="00916817"/>
    <w:rsid w:val="00921191"/>
    <w:rsid w:val="00942720"/>
    <w:rsid w:val="00950B1B"/>
    <w:rsid w:val="00980544"/>
    <w:rsid w:val="009808E1"/>
    <w:rsid w:val="009824D7"/>
    <w:rsid w:val="00986A52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42EB"/>
    <w:rsid w:val="009E7962"/>
    <w:rsid w:val="009F5666"/>
    <w:rsid w:val="00A023D6"/>
    <w:rsid w:val="00A10AA6"/>
    <w:rsid w:val="00A160BD"/>
    <w:rsid w:val="00A2047A"/>
    <w:rsid w:val="00A320EC"/>
    <w:rsid w:val="00A43717"/>
    <w:rsid w:val="00A449AB"/>
    <w:rsid w:val="00A50423"/>
    <w:rsid w:val="00A54997"/>
    <w:rsid w:val="00A5559C"/>
    <w:rsid w:val="00A76471"/>
    <w:rsid w:val="00A76B0B"/>
    <w:rsid w:val="00A85176"/>
    <w:rsid w:val="00AB3754"/>
    <w:rsid w:val="00AC61D7"/>
    <w:rsid w:val="00AC705E"/>
    <w:rsid w:val="00AD11AF"/>
    <w:rsid w:val="00AF6DE5"/>
    <w:rsid w:val="00B13ADA"/>
    <w:rsid w:val="00B424A6"/>
    <w:rsid w:val="00B60F84"/>
    <w:rsid w:val="00B82B4B"/>
    <w:rsid w:val="00B93749"/>
    <w:rsid w:val="00BB11A9"/>
    <w:rsid w:val="00BE7325"/>
    <w:rsid w:val="00BF6CC9"/>
    <w:rsid w:val="00C028C5"/>
    <w:rsid w:val="00C03DD6"/>
    <w:rsid w:val="00C05832"/>
    <w:rsid w:val="00C20B45"/>
    <w:rsid w:val="00C25A25"/>
    <w:rsid w:val="00C40E7C"/>
    <w:rsid w:val="00C47A2B"/>
    <w:rsid w:val="00C5440D"/>
    <w:rsid w:val="00C6427F"/>
    <w:rsid w:val="00C75788"/>
    <w:rsid w:val="00C878BC"/>
    <w:rsid w:val="00C90161"/>
    <w:rsid w:val="00C96A4A"/>
    <w:rsid w:val="00CB0A10"/>
    <w:rsid w:val="00CB6134"/>
    <w:rsid w:val="00CB69D6"/>
    <w:rsid w:val="00CB73C4"/>
    <w:rsid w:val="00CD5A6F"/>
    <w:rsid w:val="00CE7F68"/>
    <w:rsid w:val="00CF3BE7"/>
    <w:rsid w:val="00CF4084"/>
    <w:rsid w:val="00CF65C5"/>
    <w:rsid w:val="00D05E86"/>
    <w:rsid w:val="00D1100F"/>
    <w:rsid w:val="00D120ED"/>
    <w:rsid w:val="00D121AF"/>
    <w:rsid w:val="00D13A98"/>
    <w:rsid w:val="00D25B8F"/>
    <w:rsid w:val="00D34652"/>
    <w:rsid w:val="00D5153B"/>
    <w:rsid w:val="00D51AE6"/>
    <w:rsid w:val="00D569EF"/>
    <w:rsid w:val="00D61C81"/>
    <w:rsid w:val="00D67FAE"/>
    <w:rsid w:val="00D72D20"/>
    <w:rsid w:val="00D84DD5"/>
    <w:rsid w:val="00D85389"/>
    <w:rsid w:val="00D8732E"/>
    <w:rsid w:val="00D93020"/>
    <w:rsid w:val="00D97EA1"/>
    <w:rsid w:val="00DB4404"/>
    <w:rsid w:val="00DD36BE"/>
    <w:rsid w:val="00DE5794"/>
    <w:rsid w:val="00DF4AA0"/>
    <w:rsid w:val="00DF6A48"/>
    <w:rsid w:val="00E059AC"/>
    <w:rsid w:val="00E11AAD"/>
    <w:rsid w:val="00E20655"/>
    <w:rsid w:val="00E22866"/>
    <w:rsid w:val="00E37B9D"/>
    <w:rsid w:val="00E51D50"/>
    <w:rsid w:val="00E56F57"/>
    <w:rsid w:val="00E631C1"/>
    <w:rsid w:val="00E71C57"/>
    <w:rsid w:val="00E7400C"/>
    <w:rsid w:val="00E87689"/>
    <w:rsid w:val="00E905D9"/>
    <w:rsid w:val="00EA238C"/>
    <w:rsid w:val="00EC517C"/>
    <w:rsid w:val="00EC598D"/>
    <w:rsid w:val="00ED7F12"/>
    <w:rsid w:val="00F03986"/>
    <w:rsid w:val="00F067F6"/>
    <w:rsid w:val="00F23A24"/>
    <w:rsid w:val="00F24B89"/>
    <w:rsid w:val="00F3307C"/>
    <w:rsid w:val="00F3540A"/>
    <w:rsid w:val="00F43CF8"/>
    <w:rsid w:val="00F5416A"/>
    <w:rsid w:val="00F60D0C"/>
    <w:rsid w:val="00F6284E"/>
    <w:rsid w:val="00F71FBF"/>
    <w:rsid w:val="00F81211"/>
    <w:rsid w:val="00F85ED5"/>
    <w:rsid w:val="00FC13F1"/>
    <w:rsid w:val="00FD22A4"/>
    <w:rsid w:val="00FD36C7"/>
    <w:rsid w:val="00FF0244"/>
    <w:rsid w:val="00FF1C03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1066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3</cp:revision>
  <cp:lastPrinted>2021-06-21T10:05:00Z</cp:lastPrinted>
  <dcterms:created xsi:type="dcterms:W3CDTF">2025-06-08T09:01:00Z</dcterms:created>
  <dcterms:modified xsi:type="dcterms:W3CDTF">2025-06-08T09:07:00Z</dcterms:modified>
</cp:coreProperties>
</file>